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03" w:rsidRDefault="00D42A03" w:rsidP="00086F93">
      <w:pPr>
        <w:spacing w:line="360" w:lineRule="auto"/>
        <w:ind w:left="6237"/>
        <w:jc w:val="right"/>
        <w:rPr>
          <w:color w:val="000000"/>
        </w:rPr>
      </w:pPr>
      <w:r>
        <w:rPr>
          <w:color w:val="000000"/>
        </w:rPr>
        <w:t>.......................................</w:t>
      </w:r>
    </w:p>
    <w:p w:rsidR="00D42A03" w:rsidRDefault="00086F93" w:rsidP="00086F93">
      <w:pPr>
        <w:jc w:val="right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>(</w:t>
      </w:r>
      <w:r w:rsidR="00D42A03">
        <w:rPr>
          <w:i/>
          <w:color w:val="000000"/>
          <w:vertAlign w:val="superscript"/>
        </w:rPr>
        <w:t>miejs</w:t>
      </w:r>
      <w:r>
        <w:rPr>
          <w:i/>
          <w:color w:val="000000"/>
          <w:vertAlign w:val="superscript"/>
        </w:rPr>
        <w:t>cowość i data)</w:t>
      </w:r>
    </w:p>
    <w:p w:rsidR="00D42A03" w:rsidRDefault="00D42A03" w:rsidP="00D42A03">
      <w:pPr>
        <w:jc w:val="right"/>
        <w:rPr>
          <w:i/>
          <w:color w:val="000000"/>
          <w:vertAlign w:val="superscript"/>
        </w:rPr>
      </w:pPr>
    </w:p>
    <w:p w:rsidR="00787D4C" w:rsidRDefault="00787D4C" w:rsidP="00D42A03">
      <w:pPr>
        <w:jc w:val="right"/>
        <w:rPr>
          <w:i/>
          <w:color w:val="000000"/>
          <w:vertAlign w:val="superscript"/>
        </w:rPr>
      </w:pPr>
    </w:p>
    <w:p w:rsidR="00086F93" w:rsidRDefault="00086F93" w:rsidP="00C81166">
      <w:pPr>
        <w:ind w:right="-353"/>
        <w:jc w:val="center"/>
        <w:rPr>
          <w:rFonts w:asciiTheme="majorHAnsi" w:hAnsiTheme="majorHAnsi"/>
          <w:b/>
          <w:color w:val="310DB3"/>
          <w:sz w:val="32"/>
          <w:szCs w:val="32"/>
          <w:lang w:eastAsia="pl-PL"/>
        </w:rPr>
      </w:pPr>
      <w:r w:rsidRPr="009C462C">
        <w:rPr>
          <w:rFonts w:asciiTheme="majorHAnsi" w:hAnsiTheme="majorHAnsi"/>
          <w:b/>
          <w:color w:val="310DB3"/>
          <w:sz w:val="32"/>
          <w:szCs w:val="32"/>
          <w:lang w:eastAsia="pl-PL"/>
        </w:rPr>
        <w:t xml:space="preserve">O </w:t>
      </w:r>
      <w:r>
        <w:rPr>
          <w:rFonts w:asciiTheme="majorHAnsi" w:hAnsiTheme="majorHAnsi"/>
          <w:b/>
          <w:color w:val="310DB3"/>
          <w:sz w:val="32"/>
          <w:szCs w:val="32"/>
          <w:lang w:eastAsia="pl-PL"/>
        </w:rPr>
        <w:t>F E R T A</w:t>
      </w:r>
    </w:p>
    <w:p w:rsidR="00D42A03" w:rsidRDefault="00D42A03" w:rsidP="00D42A03">
      <w:pPr>
        <w:jc w:val="center"/>
        <w:rPr>
          <w:color w:val="000000"/>
          <w:lang w:val="de-DE"/>
        </w:rPr>
      </w:pPr>
    </w:p>
    <w:p w:rsidR="00D42A03" w:rsidRPr="00E56E54" w:rsidRDefault="00D42A03" w:rsidP="00086F9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NAZWA I SIEDZIBA OFERENTA :</w:t>
      </w:r>
      <w:r w:rsidRPr="00E56E5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</w:t>
      </w:r>
      <w:r w:rsidR="00E56E54">
        <w:rPr>
          <w:rFonts w:ascii="Arial" w:hAnsi="Arial" w:cs="Arial"/>
          <w:color w:val="000000"/>
          <w:sz w:val="22"/>
          <w:szCs w:val="22"/>
        </w:rPr>
        <w:t>..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56E54">
        <w:rPr>
          <w:rFonts w:ascii="Arial" w:hAnsi="Arial" w:cs="Arial"/>
          <w:color w:val="000000"/>
          <w:sz w:val="22"/>
          <w:szCs w:val="22"/>
        </w:rPr>
        <w:t>......................</w:t>
      </w:r>
      <w:r w:rsidRPr="00E56E54">
        <w:rPr>
          <w:rFonts w:ascii="Arial" w:hAnsi="Arial" w:cs="Arial"/>
          <w:color w:val="000000"/>
          <w:sz w:val="22"/>
          <w:szCs w:val="22"/>
        </w:rPr>
        <w:t>.....</w:t>
      </w:r>
    </w:p>
    <w:p w:rsidR="00D42A03" w:rsidRPr="00E56E54" w:rsidRDefault="00E56E54" w:rsidP="00E56E54">
      <w:pPr>
        <w:spacing w:line="360" w:lineRule="auto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TEL.: ………………….…….   E-MAIL: ………………………………..</w:t>
      </w:r>
      <w:r w:rsidR="007C69EE">
        <w:rPr>
          <w:rFonts w:ascii="Arial" w:hAnsi="Arial" w:cs="Arial"/>
          <w:color w:val="000000"/>
          <w:sz w:val="22"/>
          <w:szCs w:val="22"/>
        </w:rPr>
        <w:t xml:space="preserve"> ePUAP:…………………………</w:t>
      </w:r>
    </w:p>
    <w:p w:rsidR="00D42A03" w:rsidRPr="00E56E54" w:rsidRDefault="00D42A03" w:rsidP="00D42A03">
      <w:pPr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DO:</w:t>
      </w:r>
    </w:p>
    <w:p w:rsidR="00D42A03" w:rsidRPr="00E56E54" w:rsidRDefault="00D42A03" w:rsidP="00D42A0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GMINA LUBLIN</w:t>
      </w:r>
      <w:r w:rsidRPr="00E56E54">
        <w:rPr>
          <w:rFonts w:ascii="Arial" w:hAnsi="Arial" w:cs="Arial"/>
          <w:color w:val="000000"/>
          <w:sz w:val="22"/>
          <w:szCs w:val="22"/>
        </w:rPr>
        <w:t xml:space="preserve"> w imieniu której działa</w:t>
      </w:r>
    </w:p>
    <w:p w:rsidR="00D42A03" w:rsidRPr="00E56E54" w:rsidRDefault="00D42A03" w:rsidP="00086F93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ZARZĄD NIERUCHOMOŚCI KOMUNALNYCH</w:t>
      </w:r>
      <w:r w:rsidR="00741485">
        <w:rPr>
          <w:rStyle w:val="Tytuksiki"/>
          <w:rFonts w:asciiTheme="majorHAnsi" w:hAnsiTheme="majorHAnsi"/>
          <w:color w:val="000000" w:themeColor="text1"/>
        </w:rPr>
        <w:t>,</w:t>
      </w:r>
      <w:r w:rsidR="00086F93" w:rsidRPr="00741485">
        <w:rPr>
          <w:rStyle w:val="Tytuksiki"/>
          <w:rFonts w:asciiTheme="majorHAnsi" w:hAnsiTheme="majorHAnsi"/>
          <w:b w:val="0"/>
          <w:color w:val="000000" w:themeColor="text1"/>
        </w:rPr>
        <w:t xml:space="preserve">  </w:t>
      </w:r>
      <w:r w:rsidRPr="00741485">
        <w:rPr>
          <w:rStyle w:val="Tytuksiki"/>
          <w:rFonts w:asciiTheme="majorHAnsi" w:hAnsiTheme="majorHAnsi"/>
          <w:color w:val="000000" w:themeColor="text1"/>
        </w:rPr>
        <w:t>UL. GRODZKA 12</w:t>
      </w:r>
      <w:r w:rsidR="00741485">
        <w:rPr>
          <w:rStyle w:val="Tytuksiki"/>
          <w:rFonts w:asciiTheme="majorHAnsi" w:hAnsiTheme="majorHAnsi"/>
          <w:color w:val="000000" w:themeColor="text1"/>
        </w:rPr>
        <w:t>,</w:t>
      </w:r>
      <w:r w:rsidRPr="00741485">
        <w:rPr>
          <w:rStyle w:val="Tytuksiki"/>
          <w:rFonts w:asciiTheme="majorHAnsi" w:hAnsiTheme="majorHAnsi"/>
          <w:color w:val="000000" w:themeColor="text1"/>
        </w:rPr>
        <w:t xml:space="preserve">  20-112 LUBLIN</w:t>
      </w:r>
    </w:p>
    <w:p w:rsidR="00E9326F" w:rsidRDefault="00E9326F" w:rsidP="00366880">
      <w:pPr>
        <w:rPr>
          <w:rFonts w:ascii="Arial" w:hAnsi="Arial" w:cs="Arial"/>
          <w:sz w:val="22"/>
          <w:szCs w:val="22"/>
          <w:lang w:eastAsia="pl-PL"/>
        </w:rPr>
      </w:pPr>
    </w:p>
    <w:p w:rsidR="00366880" w:rsidRDefault="00366880" w:rsidP="00366880">
      <w:pPr>
        <w:spacing w:after="120"/>
        <w:rPr>
          <w:rFonts w:ascii="Arial" w:hAnsi="Arial" w:cs="Arial"/>
          <w:spacing w:val="-6"/>
          <w:sz w:val="22"/>
          <w:szCs w:val="22"/>
          <w:lang w:eastAsia="pl-PL"/>
        </w:rPr>
      </w:pPr>
      <w:r w:rsidRPr="00366880">
        <w:rPr>
          <w:rFonts w:ascii="Arial" w:hAnsi="Arial" w:cs="Arial"/>
          <w:sz w:val="22"/>
          <w:szCs w:val="22"/>
          <w:lang w:eastAsia="pl-PL"/>
        </w:rPr>
        <w:t>Odpowiadając na ogłoszenie o zamówieniu publicznym, na wykonanie</w:t>
      </w:r>
      <w:bookmarkStart w:id="0" w:name="_Hlk484699753"/>
      <w:r w:rsidRPr="00366880">
        <w:rPr>
          <w:rFonts w:ascii="Arial" w:hAnsi="Arial" w:cs="Arial"/>
          <w:spacing w:val="-6"/>
          <w:sz w:val="22"/>
          <w:szCs w:val="22"/>
          <w:lang w:eastAsia="pl-PL"/>
        </w:rPr>
        <w:t>:</w:t>
      </w:r>
      <w:bookmarkEnd w:id="0"/>
    </w:p>
    <w:p w:rsidR="00500E26" w:rsidRPr="00DE28EF" w:rsidRDefault="00500E26" w:rsidP="00500E26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Roboty budowlane polegające na remoncie instalacji hydrantowej w budynku przychodni zdrowia przy ul. Łabędziej 6 w Lublinie</w:t>
      </w:r>
    </w:p>
    <w:p w:rsidR="00874D8E" w:rsidRPr="00874D8E" w:rsidRDefault="00874D8E" w:rsidP="00874D8E">
      <w:pPr>
        <w:pStyle w:val="Nagwek1"/>
        <w:ind w:left="0"/>
        <w:jc w:val="center"/>
        <w:rPr>
          <w:rStyle w:val="Tytuksiki"/>
          <w:rFonts w:asciiTheme="majorHAnsi" w:hAnsiTheme="majorHAnsi"/>
          <w:b/>
          <w:bCs/>
          <w:color w:val="000000" w:themeColor="text1"/>
          <w:sz w:val="24"/>
        </w:rPr>
      </w:pPr>
    </w:p>
    <w:p w:rsidR="00366880" w:rsidRPr="00815D39" w:rsidRDefault="00366880" w:rsidP="00181723">
      <w:pPr>
        <w:suppressAutoHyphens w:val="0"/>
        <w:spacing w:before="120"/>
        <w:ind w:right="108"/>
        <w:jc w:val="both"/>
        <w:rPr>
          <w:rFonts w:ascii="Arial" w:hAnsi="Arial" w:cs="Arial"/>
          <w:sz w:val="22"/>
          <w:szCs w:val="22"/>
          <w:lang w:eastAsia="pl-PL"/>
        </w:rPr>
      </w:pPr>
      <w:r w:rsidRPr="00815D39">
        <w:rPr>
          <w:rFonts w:ascii="Arial" w:hAnsi="Arial" w:cs="Arial"/>
          <w:sz w:val="22"/>
          <w:szCs w:val="22"/>
          <w:lang w:eastAsia="pl-PL"/>
        </w:rPr>
        <w:t xml:space="preserve">oferujemy wykonanie przedmiotu zamówienia zgodnie z wymogami określonymi w Specyfikacji </w:t>
      </w:r>
      <w:r w:rsidR="00815D39" w:rsidRPr="00815D39">
        <w:rPr>
          <w:rFonts w:ascii="Arial" w:hAnsi="Arial" w:cs="Arial"/>
          <w:sz w:val="22"/>
          <w:szCs w:val="22"/>
          <w:lang w:eastAsia="pl-PL"/>
        </w:rPr>
        <w:t>W</w:t>
      </w:r>
      <w:r w:rsidRPr="00815D39">
        <w:rPr>
          <w:rFonts w:ascii="Arial" w:hAnsi="Arial" w:cs="Arial"/>
          <w:sz w:val="22"/>
          <w:szCs w:val="22"/>
          <w:lang w:eastAsia="pl-PL"/>
        </w:rPr>
        <w:t xml:space="preserve">arunków </w:t>
      </w:r>
      <w:r w:rsidR="00815D39" w:rsidRPr="00815D39">
        <w:rPr>
          <w:rFonts w:ascii="Arial" w:hAnsi="Arial" w:cs="Arial"/>
          <w:sz w:val="22"/>
          <w:szCs w:val="22"/>
          <w:lang w:eastAsia="pl-PL"/>
        </w:rPr>
        <w:t>Z</w:t>
      </w:r>
      <w:r w:rsidRPr="00815D39">
        <w:rPr>
          <w:rFonts w:ascii="Arial" w:hAnsi="Arial" w:cs="Arial"/>
          <w:sz w:val="22"/>
          <w:szCs w:val="22"/>
          <w:lang w:eastAsia="pl-PL"/>
        </w:rPr>
        <w:t>amówienia za cenę:</w:t>
      </w:r>
    </w:p>
    <w:p w:rsidR="00D42A03" w:rsidRPr="00815D39" w:rsidRDefault="00D42A03" w:rsidP="00D42A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352B0" w:rsidRPr="00815D39" w:rsidRDefault="009352B0" w:rsidP="009352B0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brutto: ………</w:t>
      </w:r>
      <w:r w:rsidR="00815D39" w:rsidRPr="00815D39">
        <w:rPr>
          <w:rFonts w:ascii="Arial" w:hAnsi="Arial" w:cs="Arial"/>
          <w:b/>
          <w:bCs/>
          <w:color w:val="000000"/>
          <w:sz w:val="22"/>
          <w:szCs w:val="22"/>
        </w:rPr>
        <w:t>…………..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…… zł</w:t>
      </w:r>
    </w:p>
    <w:p w:rsidR="009352B0" w:rsidRPr="00815D39" w:rsidRDefault="009352B0" w:rsidP="009352B0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……………………………………………………)</w:t>
      </w:r>
    </w:p>
    <w:p w:rsidR="009352B0" w:rsidRPr="00815D39" w:rsidRDefault="009352B0" w:rsidP="009352B0">
      <w:pPr>
        <w:autoSpaceDE w:val="0"/>
        <w:autoSpaceDN w:val="0"/>
        <w:adjustRightInd w:val="0"/>
        <w:spacing w:after="181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netto: ………………zł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……………………………………………………………) </w:t>
      </w:r>
    </w:p>
    <w:p w:rsidR="009352B0" w:rsidRPr="00815D39" w:rsidRDefault="009352B0" w:rsidP="009352B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 xml:space="preserve">plus kwota podatku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VAT=</w:t>
      </w:r>
      <w:r w:rsidRPr="00815D39">
        <w:rPr>
          <w:rFonts w:ascii="Arial" w:hAnsi="Arial" w:cs="Arial"/>
          <w:color w:val="000000"/>
          <w:sz w:val="22"/>
          <w:szCs w:val="22"/>
        </w:rPr>
        <w:t>…..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%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, tj.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 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………………………………) </w:t>
      </w:r>
    </w:p>
    <w:p w:rsidR="00073972" w:rsidRDefault="00073972" w:rsidP="00B133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71C2F" w:rsidRPr="00671C2F" w:rsidRDefault="00671C2F" w:rsidP="00671C2F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  <w:r w:rsidRPr="00671C2F">
        <w:rPr>
          <w:rFonts w:ascii="Arial" w:hAnsi="Arial" w:cs="Arial"/>
          <w:color w:val="000000"/>
          <w:sz w:val="22"/>
          <w:szCs w:val="22"/>
        </w:rPr>
        <w:t>Wynagrodzenie ustalono z zastosowaniem stawki i narzutów w wysokości:</w:t>
      </w:r>
    </w:p>
    <w:p w:rsidR="00671C2F" w:rsidRPr="00671C2F" w:rsidRDefault="00671C2F" w:rsidP="00671C2F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  <w:r w:rsidRPr="00671C2F">
        <w:rPr>
          <w:rFonts w:ascii="Arial" w:hAnsi="Arial" w:cs="Arial"/>
          <w:color w:val="000000"/>
          <w:sz w:val="22"/>
          <w:szCs w:val="22"/>
        </w:rPr>
        <w:t>Rg…..…...zł,  Kp…….….%,  Kz…..…...%,  Z…..……%</w:t>
      </w:r>
    </w:p>
    <w:p w:rsidR="00711354" w:rsidRDefault="00711354" w:rsidP="00B133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11354" w:rsidRPr="00815D39" w:rsidRDefault="00711354" w:rsidP="00B133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75E35" w:rsidRPr="00D75E35" w:rsidRDefault="00D75E35" w:rsidP="008161CC">
      <w:pPr>
        <w:numPr>
          <w:ilvl w:val="0"/>
          <w:numId w:val="11"/>
        </w:numPr>
        <w:tabs>
          <w:tab w:val="left" w:pos="360"/>
        </w:tabs>
        <w:suppressAutoHyphens w:val="0"/>
        <w:spacing w:before="120"/>
        <w:ind w:left="0" w:right="-35" w:firstLine="0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Informujemy, że zapoznaliśmy się z dokumentami przetargowymi, w tym ze wzor</w:t>
      </w:r>
      <w:r w:rsidR="00874D8E">
        <w:rPr>
          <w:rFonts w:ascii="Arial" w:hAnsi="Arial" w:cs="Arial"/>
          <w:sz w:val="22"/>
          <w:szCs w:val="22"/>
        </w:rPr>
        <w:t>em Umo</w:t>
      </w:r>
      <w:r w:rsidRPr="00D75E35">
        <w:rPr>
          <w:rFonts w:ascii="Arial" w:hAnsi="Arial" w:cs="Arial"/>
          <w:sz w:val="22"/>
          <w:szCs w:val="22"/>
        </w:rPr>
        <w:t>w</w:t>
      </w:r>
      <w:r w:rsidR="00874D8E">
        <w:rPr>
          <w:rFonts w:ascii="Arial" w:hAnsi="Arial" w:cs="Arial"/>
          <w:sz w:val="22"/>
          <w:szCs w:val="22"/>
        </w:rPr>
        <w:t>y</w:t>
      </w:r>
      <w:r w:rsidRPr="00D75E35">
        <w:rPr>
          <w:rFonts w:ascii="Arial" w:hAnsi="Arial" w:cs="Arial"/>
          <w:sz w:val="22"/>
          <w:szCs w:val="22"/>
        </w:rPr>
        <w:t>. Do dokumentów przetargowych, w tym SWZ oraz wzor</w:t>
      </w:r>
      <w:r w:rsidR="00874D8E">
        <w:rPr>
          <w:rFonts w:ascii="Arial" w:hAnsi="Arial" w:cs="Arial"/>
          <w:sz w:val="22"/>
          <w:szCs w:val="22"/>
        </w:rPr>
        <w:t>u</w:t>
      </w:r>
      <w:r w:rsidRPr="00D75E35">
        <w:rPr>
          <w:rFonts w:ascii="Arial" w:hAnsi="Arial" w:cs="Arial"/>
          <w:sz w:val="22"/>
          <w:szCs w:val="22"/>
        </w:rPr>
        <w:t xml:space="preserve"> Umowy nie wnosimy zastrzeżeń i zobowiązujemy się do zawarcia ww. um</w:t>
      </w:r>
      <w:r w:rsidR="00874D8E">
        <w:rPr>
          <w:rFonts w:ascii="Arial" w:hAnsi="Arial" w:cs="Arial"/>
          <w:sz w:val="22"/>
          <w:szCs w:val="22"/>
        </w:rPr>
        <w:t>o</w:t>
      </w:r>
      <w:r w:rsidRPr="00D75E35">
        <w:rPr>
          <w:rFonts w:ascii="Arial" w:hAnsi="Arial" w:cs="Arial"/>
          <w:sz w:val="22"/>
          <w:szCs w:val="22"/>
        </w:rPr>
        <w:t>w</w:t>
      </w:r>
      <w:r w:rsidR="00874D8E">
        <w:rPr>
          <w:rFonts w:ascii="Arial" w:hAnsi="Arial" w:cs="Arial"/>
          <w:sz w:val="22"/>
          <w:szCs w:val="22"/>
        </w:rPr>
        <w:t>y</w:t>
      </w:r>
      <w:r w:rsidRPr="00D75E35">
        <w:rPr>
          <w:rFonts w:ascii="Arial" w:hAnsi="Arial" w:cs="Arial"/>
          <w:sz w:val="22"/>
          <w:szCs w:val="22"/>
        </w:rPr>
        <w:t xml:space="preserve"> w przypadku wyboru naszej Oferty w miejscu i terminie wyznaczonym przez Zamawiającego.</w:t>
      </w:r>
    </w:p>
    <w:p w:rsidR="00D75E35" w:rsidRPr="00D75E35" w:rsidRDefault="00D75E35" w:rsidP="008161CC">
      <w:pPr>
        <w:numPr>
          <w:ilvl w:val="0"/>
          <w:numId w:val="11"/>
        </w:numPr>
        <w:tabs>
          <w:tab w:val="left" w:pos="360"/>
        </w:tabs>
        <w:suppressAutoHyphens w:val="0"/>
        <w:spacing w:before="120"/>
        <w:ind w:left="0" w:right="-35" w:firstLine="0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 xml:space="preserve">Upewniliśmy się, co do prawidłowości i kompletności naszej Oferty. </w:t>
      </w:r>
      <w:r>
        <w:rPr>
          <w:rFonts w:ascii="Arial" w:hAnsi="Arial" w:cs="Arial"/>
          <w:sz w:val="22"/>
          <w:szCs w:val="22"/>
        </w:rPr>
        <w:t>Zaproponowane przez nas w</w:t>
      </w:r>
      <w:r w:rsidRPr="00D75E35">
        <w:rPr>
          <w:rFonts w:ascii="Arial" w:hAnsi="Arial" w:cs="Arial"/>
          <w:sz w:val="22"/>
          <w:szCs w:val="22"/>
        </w:rPr>
        <w:t>ynagrodzenie pokrywa wszystkie nasze zobowiązania, które będą wynikać z realizacji zamówienia, a także wszystko, co może być konieczne dla właściwego wykonania Przedmiotu Zamówienia zgodnie z</w:t>
      </w:r>
      <w:r>
        <w:rPr>
          <w:rFonts w:ascii="Arial" w:hAnsi="Arial" w:cs="Arial"/>
          <w:sz w:val="22"/>
          <w:szCs w:val="22"/>
        </w:rPr>
        <w:t xml:space="preserve"> SWZ</w:t>
      </w:r>
      <w:r w:rsidRPr="00D75E35">
        <w:rPr>
          <w:rFonts w:ascii="Arial" w:hAnsi="Arial" w:cs="Arial"/>
          <w:sz w:val="22"/>
          <w:szCs w:val="22"/>
        </w:rPr>
        <w:t xml:space="preserve"> oraz przepisami prawa lokalnego i państwowego.</w:t>
      </w:r>
    </w:p>
    <w:p w:rsidR="00D75E35" w:rsidRPr="00D75E35" w:rsidRDefault="00874D8E" w:rsidP="008161CC">
      <w:pPr>
        <w:numPr>
          <w:ilvl w:val="0"/>
          <w:numId w:val="11"/>
        </w:numPr>
        <w:tabs>
          <w:tab w:val="left" w:pos="360"/>
        </w:tabs>
        <w:suppressAutoHyphens w:val="0"/>
        <w:spacing w:before="120"/>
        <w:ind w:left="0" w:right="-35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</w:t>
      </w:r>
      <w:r w:rsidR="00D75E35" w:rsidRPr="00D75E35">
        <w:rPr>
          <w:rFonts w:ascii="Arial" w:hAnsi="Arial" w:cs="Arial"/>
          <w:sz w:val="22"/>
          <w:szCs w:val="22"/>
        </w:rPr>
        <w:t xml:space="preserve"> objęte zamówieniem wykonamy </w:t>
      </w:r>
      <w:r w:rsidR="00D75E35" w:rsidRPr="00D75E35">
        <w:rPr>
          <w:rFonts w:ascii="Arial" w:hAnsi="Arial" w:cs="Arial"/>
          <w:b/>
          <w:sz w:val="22"/>
          <w:szCs w:val="22"/>
        </w:rPr>
        <w:t>s</w:t>
      </w:r>
      <w:r w:rsidR="00D75E35">
        <w:rPr>
          <w:rFonts w:ascii="Arial" w:hAnsi="Arial" w:cs="Arial"/>
          <w:b/>
          <w:sz w:val="22"/>
          <w:szCs w:val="22"/>
        </w:rPr>
        <w:t>iłami własnymi</w:t>
      </w:r>
      <w:r w:rsidR="00D75E35" w:rsidRPr="00D75E35">
        <w:rPr>
          <w:rFonts w:ascii="Arial" w:hAnsi="Arial" w:cs="Arial"/>
          <w:b/>
          <w:sz w:val="22"/>
          <w:szCs w:val="22"/>
        </w:rPr>
        <w:t xml:space="preserve"> / z udziałem podwykonawców.</w:t>
      </w:r>
      <w:r w:rsidR="004941D7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:rsidR="00D75E35" w:rsidRPr="00D75E35" w:rsidRDefault="00D75E35" w:rsidP="00582CAB">
      <w:pPr>
        <w:pStyle w:val="Tekstpodstawowy"/>
        <w:tabs>
          <w:tab w:val="num" w:pos="0"/>
        </w:tabs>
        <w:ind w:right="-34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>Wskazać część zamówienia, której wykonanie Wykonawca zamierza zlecić osobie trzeciej (jeżeli jest to wiadome należy podać również dane proponowanych podwykonawców).</w:t>
      </w:r>
    </w:p>
    <w:p w:rsidR="00D75E35" w:rsidRDefault="00D75E35" w:rsidP="008161CC">
      <w:pPr>
        <w:pStyle w:val="Tekstpodstawowy"/>
        <w:tabs>
          <w:tab w:val="num" w:pos="0"/>
        </w:tabs>
        <w:spacing w:before="120"/>
        <w:ind w:right="-35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</w:t>
      </w:r>
      <w:r w:rsidR="000A55B5">
        <w:rPr>
          <w:rFonts w:cs="Arial"/>
          <w:sz w:val="22"/>
          <w:szCs w:val="22"/>
        </w:rPr>
        <w:t>........................</w:t>
      </w:r>
    </w:p>
    <w:p w:rsidR="00AD61AD" w:rsidRPr="00D75E35" w:rsidRDefault="00AD61AD" w:rsidP="00AD61AD">
      <w:pPr>
        <w:pStyle w:val="Tekstpodstawowy"/>
        <w:tabs>
          <w:tab w:val="num" w:pos="0"/>
        </w:tabs>
        <w:spacing w:before="120"/>
        <w:ind w:right="-35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lastRenderedPageBreak/>
        <w:t>........................................................................................................................................</w:t>
      </w:r>
      <w:r>
        <w:rPr>
          <w:rFonts w:cs="Arial"/>
          <w:sz w:val="22"/>
          <w:szCs w:val="22"/>
        </w:rPr>
        <w:t>........................</w:t>
      </w:r>
    </w:p>
    <w:p w:rsidR="00B64DD9" w:rsidRPr="00D75E35" w:rsidRDefault="00B64DD9" w:rsidP="008161CC">
      <w:pPr>
        <w:pStyle w:val="Tekstpodstawowy"/>
        <w:tabs>
          <w:tab w:val="num" w:pos="0"/>
        </w:tabs>
        <w:spacing w:before="120"/>
        <w:ind w:right="-35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rFonts w:cs="Arial"/>
          <w:sz w:val="22"/>
          <w:szCs w:val="22"/>
        </w:rPr>
        <w:t>........................</w:t>
      </w:r>
    </w:p>
    <w:p w:rsidR="00D75E35" w:rsidRPr="00D75E35" w:rsidRDefault="00D75E35" w:rsidP="008161CC">
      <w:pPr>
        <w:pStyle w:val="Tekstpodstawowy"/>
        <w:numPr>
          <w:ilvl w:val="0"/>
          <w:numId w:val="11"/>
        </w:numPr>
        <w:spacing w:before="120"/>
        <w:ind w:left="357" w:right="-35" w:hanging="357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 xml:space="preserve">Oświadczamy, że </w:t>
      </w:r>
    </w:p>
    <w:p w:rsidR="00D75E35" w:rsidRPr="00FB6DFE" w:rsidRDefault="00D75E35" w:rsidP="00582CAB">
      <w:pPr>
        <w:numPr>
          <w:ilvl w:val="0"/>
          <w:numId w:val="1"/>
        </w:numPr>
        <w:tabs>
          <w:tab w:val="num" w:pos="360"/>
        </w:tabs>
        <w:suppressAutoHyphens w:val="0"/>
        <w:spacing w:before="120"/>
        <w:ind w:left="0" w:right="-34" w:firstLine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uważamy się za związanych Ofertą na czas wskazany w Specyfikacji</w:t>
      </w:r>
      <w:r>
        <w:rPr>
          <w:rFonts w:ascii="Arial" w:hAnsi="Arial" w:cs="Arial"/>
          <w:sz w:val="22"/>
          <w:szCs w:val="22"/>
        </w:rPr>
        <w:t xml:space="preserve"> Warunków Zamówienia</w:t>
      </w:r>
      <w:r w:rsidRPr="00D75E35">
        <w:rPr>
          <w:rFonts w:ascii="Arial" w:hAnsi="Arial" w:cs="Arial"/>
          <w:sz w:val="22"/>
          <w:szCs w:val="22"/>
        </w:rPr>
        <w:t xml:space="preserve">. </w:t>
      </w:r>
    </w:p>
    <w:p w:rsidR="00B64DD9" w:rsidRPr="00B64DD9" w:rsidRDefault="00D75E35" w:rsidP="00582CAB">
      <w:pPr>
        <w:numPr>
          <w:ilvl w:val="0"/>
          <w:numId w:val="1"/>
        </w:numPr>
        <w:tabs>
          <w:tab w:val="num" w:pos="360"/>
        </w:tabs>
        <w:suppressAutoHyphens w:val="0"/>
        <w:spacing w:before="120"/>
        <w:ind w:left="360" w:right="-3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w przypadku zatrudnienia podwykonawców odpowiadamy za ich pracę jak za swoją własną</w:t>
      </w:r>
      <w:r>
        <w:rPr>
          <w:rFonts w:ascii="Arial" w:hAnsi="Arial" w:cs="Arial"/>
          <w:sz w:val="22"/>
          <w:szCs w:val="22"/>
        </w:rPr>
        <w:t>.</w:t>
      </w:r>
    </w:p>
    <w:p w:rsidR="00D75E35" w:rsidRPr="000A55B5" w:rsidRDefault="00D75E35" w:rsidP="008161CC">
      <w:pPr>
        <w:pStyle w:val="Akapitzlist"/>
        <w:numPr>
          <w:ilvl w:val="0"/>
          <w:numId w:val="11"/>
        </w:numPr>
        <w:tabs>
          <w:tab w:val="num" w:pos="360"/>
        </w:tabs>
        <w:spacing w:before="120"/>
        <w:ind w:left="357" w:right="-3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Zabezpieczenie należytego wykonania Umowy zostanie wniesione w formie (formach)</w:t>
      </w:r>
      <w:r w:rsidR="000A55B5">
        <w:rPr>
          <w:rFonts w:ascii="Arial" w:hAnsi="Arial" w:cs="Arial"/>
          <w:sz w:val="22"/>
          <w:szCs w:val="22"/>
        </w:rPr>
        <w:t>:</w:t>
      </w:r>
    </w:p>
    <w:p w:rsidR="00D75E35" w:rsidRPr="00D75E35" w:rsidRDefault="00D75E35" w:rsidP="008161CC">
      <w:pPr>
        <w:tabs>
          <w:tab w:val="num" w:pos="360"/>
        </w:tabs>
        <w:spacing w:before="120"/>
        <w:ind w:left="360" w:right="-35" w:hanging="360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Podać formę</w:t>
      </w:r>
      <w:r>
        <w:rPr>
          <w:rFonts w:ascii="Arial" w:hAnsi="Arial" w:cs="Arial"/>
          <w:sz w:val="22"/>
          <w:szCs w:val="22"/>
        </w:rPr>
        <w:t xml:space="preserve"> </w:t>
      </w:r>
      <w:r w:rsidRPr="00D75E3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D75E35" w:rsidRPr="00C35D19" w:rsidRDefault="00D75E35" w:rsidP="008161CC">
      <w:pPr>
        <w:pStyle w:val="Akapitzlist"/>
        <w:numPr>
          <w:ilvl w:val="0"/>
          <w:numId w:val="11"/>
        </w:numPr>
        <w:tabs>
          <w:tab w:val="num" w:pos="0"/>
        </w:tabs>
        <w:spacing w:before="120"/>
        <w:ind w:left="357" w:right="-3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35D19">
        <w:rPr>
          <w:rFonts w:ascii="Arial" w:hAnsi="Arial" w:cs="Arial"/>
          <w:sz w:val="22"/>
          <w:szCs w:val="22"/>
        </w:rPr>
        <w:t>Do Oferty dołączamy zobowiązanie Podmiotów udostępniających zasoby niezbędne przy wykonaniu Przedmiotu Zamówienia na okres korzystania z nich do oddania do dyspozycji niezbędnych zasobów na okres korzystania z nich</w:t>
      </w:r>
      <w:r w:rsidR="00C35D19" w:rsidRPr="00C35D19">
        <w:rPr>
          <w:rFonts w:ascii="Arial" w:hAnsi="Arial" w:cs="Arial"/>
          <w:sz w:val="22"/>
          <w:szCs w:val="22"/>
          <w:vertAlign w:val="superscript"/>
        </w:rPr>
        <w:t>1</w:t>
      </w:r>
      <w:r w:rsidRPr="00C35D19">
        <w:rPr>
          <w:rFonts w:ascii="Arial" w:hAnsi="Arial" w:cs="Arial"/>
          <w:sz w:val="22"/>
          <w:szCs w:val="22"/>
        </w:rPr>
        <w:t>.</w:t>
      </w:r>
    </w:p>
    <w:p w:rsidR="005F7665" w:rsidRDefault="005F7665" w:rsidP="005F76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F7665">
        <w:rPr>
          <w:rFonts w:ascii="Arial" w:hAnsi="Arial" w:cs="Arial"/>
          <w:color w:val="000000" w:themeColor="text1"/>
          <w:sz w:val="22"/>
          <w:szCs w:val="22"/>
        </w:rPr>
        <w:t>Oświadcz</w:t>
      </w:r>
      <w:r w:rsidR="00787D4C">
        <w:rPr>
          <w:rFonts w:ascii="Arial" w:hAnsi="Arial" w:cs="Arial"/>
          <w:color w:val="000000" w:themeColor="text1"/>
          <w:sz w:val="22"/>
          <w:szCs w:val="22"/>
        </w:rPr>
        <w:t xml:space="preserve">amy, że następujące </w:t>
      </w:r>
      <w:r w:rsidRPr="005F7665">
        <w:rPr>
          <w:rFonts w:ascii="Arial" w:hAnsi="Arial" w:cs="Arial"/>
          <w:color w:val="000000" w:themeColor="text1"/>
          <w:sz w:val="22"/>
          <w:szCs w:val="22"/>
        </w:rPr>
        <w:t>usługi wykonają poszczególni Wykon</w:t>
      </w:r>
      <w:r w:rsidR="00787D4C">
        <w:rPr>
          <w:rFonts w:ascii="Arial" w:hAnsi="Arial" w:cs="Arial"/>
          <w:color w:val="000000" w:themeColor="text1"/>
          <w:sz w:val="22"/>
          <w:szCs w:val="22"/>
        </w:rPr>
        <w:t>awcy składający ofertę wspólnie:</w:t>
      </w:r>
    </w:p>
    <w:p w:rsidR="00787D4C" w:rsidRPr="00787D4C" w:rsidRDefault="00787D4C" w:rsidP="00787D4C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 w:rsidRPr="00787D4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:rsidR="00787D4C" w:rsidRPr="00787D4C" w:rsidRDefault="00787D4C" w:rsidP="00787D4C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 w:rsidRPr="00787D4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:rsidR="00D75E35" w:rsidRPr="000A55B5" w:rsidRDefault="00D75E35" w:rsidP="008161CC">
      <w:pPr>
        <w:pStyle w:val="Akapitzlist"/>
        <w:numPr>
          <w:ilvl w:val="0"/>
          <w:numId w:val="11"/>
        </w:numPr>
        <w:tabs>
          <w:tab w:val="left" w:pos="284"/>
        </w:tabs>
        <w:spacing w:before="120"/>
        <w:ind w:left="357" w:right="-3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Na podstawie art.18 ust. 3 ustawy Prawo zamówień publicznych oświadczamy, że:</w:t>
      </w:r>
    </w:p>
    <w:p w:rsidR="00D75E35" w:rsidRPr="00D75E35" w:rsidRDefault="00D75E35" w:rsidP="00582CAB">
      <w:pPr>
        <w:spacing w:before="120"/>
        <w:ind w:right="-34"/>
        <w:contextualSpacing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- żadne z informacji zawartych w Ofercie nie stanowią tajemnicy przedsiębiorstwa w rozumieniu przepisów o zwalczaniu nieuczciwej konkurencji</w:t>
      </w:r>
      <w:r w:rsidR="007939DB" w:rsidRPr="007939DB">
        <w:rPr>
          <w:rFonts w:ascii="Arial" w:hAnsi="Arial" w:cs="Arial"/>
          <w:sz w:val="22"/>
          <w:szCs w:val="22"/>
          <w:vertAlign w:val="superscript"/>
        </w:rPr>
        <w:t>1</w:t>
      </w:r>
      <w:r w:rsidRPr="00D75E35">
        <w:rPr>
          <w:rFonts w:ascii="Arial" w:hAnsi="Arial" w:cs="Arial"/>
          <w:sz w:val="22"/>
          <w:szCs w:val="22"/>
        </w:rPr>
        <w:t>,</w:t>
      </w:r>
    </w:p>
    <w:p w:rsidR="00D75E35" w:rsidRPr="00D75E35" w:rsidRDefault="00D75E35" w:rsidP="00582CAB">
      <w:pPr>
        <w:spacing w:before="120"/>
        <w:ind w:right="-34"/>
        <w:contextualSpacing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- wskazane poniżej informacje w Ofercie stanowią tajemnicę przedsiębiorstwa w rozumieniu przepisów o zwalczaniu nieuczciwej konkurencji i w związku z tym nie mogą być one udostępnione, w szczególności innym uczestnikom postępowania o udzielenie zamówienia</w:t>
      </w:r>
      <w:r w:rsidR="007939DB" w:rsidRPr="000374CA">
        <w:rPr>
          <w:rFonts w:ascii="Arial" w:hAnsi="Arial" w:cs="Arial"/>
          <w:sz w:val="22"/>
          <w:szCs w:val="22"/>
          <w:vertAlign w:val="superscript"/>
        </w:rPr>
        <w:t>1</w:t>
      </w:r>
      <w:r w:rsidRPr="00D75E35">
        <w:rPr>
          <w:rFonts w:ascii="Arial" w:hAnsi="Arial" w:cs="Arial"/>
          <w:sz w:val="22"/>
          <w:szCs w:val="22"/>
        </w:rPr>
        <w:t>.</w:t>
      </w:r>
    </w:p>
    <w:p w:rsidR="00D75E35" w:rsidRPr="00D75E35" w:rsidRDefault="00D75E3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D75E35" w:rsidRPr="00D75E35" w:rsidRDefault="00D75E3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</w:t>
      </w:r>
      <w:r w:rsidR="000A55B5">
        <w:rPr>
          <w:rFonts w:ascii="Arial" w:hAnsi="Arial" w:cs="Arial"/>
          <w:sz w:val="22"/>
          <w:szCs w:val="22"/>
        </w:rPr>
        <w:t>………………</w:t>
      </w:r>
    </w:p>
    <w:p w:rsidR="00D75E35" w:rsidRPr="000A55B5" w:rsidRDefault="00D75E3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Uwaga. Wykonawca nie może zastrzec informacji o których mowa w art. 222 ust. 5 p.z.p.</w:t>
      </w:r>
    </w:p>
    <w:p w:rsidR="00D75E35" w:rsidRPr="000A55B5" w:rsidRDefault="00D75E35" w:rsidP="008161CC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/>
        <w:ind w:left="357" w:right="-35" w:hanging="357"/>
        <w:contextualSpacing w:val="0"/>
        <w:jc w:val="both"/>
        <w:rPr>
          <w:rFonts w:ascii="Arial" w:eastAsia="Open Sans" w:hAnsi="Arial" w:cs="Arial"/>
          <w:color w:val="000000"/>
          <w:sz w:val="22"/>
          <w:szCs w:val="22"/>
        </w:rPr>
      </w:pPr>
      <w:r w:rsidRPr="000A55B5">
        <w:rPr>
          <w:rFonts w:ascii="Arial" w:eastAsia="Open Sans" w:hAnsi="Arial" w:cs="Arial"/>
          <w:color w:val="000000"/>
          <w:sz w:val="22"/>
          <w:szCs w:val="22"/>
        </w:rPr>
        <w:t>Powstanie obowiązku podatkowego u Zamawiającego.</w:t>
      </w:r>
    </w:p>
    <w:p w:rsidR="00D75E35" w:rsidRPr="00D75E35" w:rsidRDefault="00D75E35" w:rsidP="008161CC">
      <w:pPr>
        <w:widowControl w:val="0"/>
        <w:spacing w:before="120"/>
        <w:ind w:right="-35"/>
        <w:jc w:val="both"/>
        <w:rPr>
          <w:rFonts w:ascii="Arial" w:eastAsia="Open Sans" w:hAnsi="Arial" w:cs="Arial"/>
          <w:sz w:val="22"/>
          <w:szCs w:val="22"/>
        </w:rPr>
      </w:pPr>
      <w:r w:rsidRPr="00D75E35">
        <w:rPr>
          <w:rFonts w:ascii="Arial" w:eastAsia="Open Sans" w:hAnsi="Arial" w:cs="Arial"/>
          <w:sz w:val="22"/>
          <w:szCs w:val="22"/>
        </w:rPr>
        <w:t>Oświadczam, że</w:t>
      </w:r>
      <w:r w:rsidR="00874D8E">
        <w:rPr>
          <w:rFonts w:ascii="Arial" w:eastAsia="Open Sans" w:hAnsi="Arial" w:cs="Arial"/>
          <w:sz w:val="22"/>
          <w:szCs w:val="22"/>
        </w:rPr>
        <w:t>:</w:t>
      </w:r>
      <w:r w:rsidRPr="00D75E35">
        <w:rPr>
          <w:rFonts w:ascii="Arial" w:eastAsia="Open Sans" w:hAnsi="Arial" w:cs="Arial"/>
          <w:sz w:val="22"/>
          <w:szCs w:val="22"/>
        </w:rPr>
        <w:t xml:space="preserve"> </w:t>
      </w:r>
    </w:p>
    <w:p w:rsidR="00D75E35" w:rsidRPr="00D75E35" w:rsidRDefault="00874D8E" w:rsidP="00582CAB">
      <w:pPr>
        <w:widowControl w:val="0"/>
        <w:tabs>
          <w:tab w:val="left" w:pos="993"/>
        </w:tabs>
        <w:spacing w:before="120"/>
        <w:ind w:right="-34"/>
        <w:contextualSpacing/>
        <w:jc w:val="both"/>
        <w:rPr>
          <w:rFonts w:ascii="Arial" w:eastAsia="Open Sans" w:hAnsi="Arial" w:cs="Arial"/>
          <w:sz w:val="22"/>
          <w:szCs w:val="22"/>
        </w:rPr>
      </w:pPr>
      <w:r>
        <w:rPr>
          <w:rFonts w:ascii="Arial" w:eastAsia="Open Sans" w:hAnsi="Arial" w:cs="Arial"/>
          <w:sz w:val="22"/>
          <w:szCs w:val="22"/>
        </w:rPr>
        <w:t xml:space="preserve">- </w:t>
      </w:r>
      <w:r w:rsidR="00D75E35" w:rsidRPr="00D75E35">
        <w:rPr>
          <w:rFonts w:ascii="Arial" w:eastAsia="Open Sans" w:hAnsi="Arial" w:cs="Arial"/>
          <w:sz w:val="22"/>
          <w:szCs w:val="22"/>
        </w:rPr>
        <w:t>wybór</w:t>
      </w:r>
      <w:r>
        <w:rPr>
          <w:rFonts w:ascii="Arial" w:eastAsia="Open Sans" w:hAnsi="Arial" w:cs="Arial"/>
          <w:sz w:val="22"/>
          <w:szCs w:val="22"/>
        </w:rPr>
        <w:t xml:space="preserve"> </w:t>
      </w:r>
      <w:r w:rsidR="00D75E35" w:rsidRPr="00D75E35">
        <w:rPr>
          <w:rFonts w:ascii="Arial" w:eastAsia="Open Sans" w:hAnsi="Arial" w:cs="Arial"/>
          <w:sz w:val="22"/>
          <w:szCs w:val="22"/>
        </w:rPr>
        <w:t>oferty nie będzie prowadzić do powstania u Zamawiającego obowiązku podatkowego</w:t>
      </w:r>
      <w:r w:rsidRPr="00874D8E">
        <w:rPr>
          <w:rFonts w:ascii="Arial" w:eastAsia="Open Sans" w:hAnsi="Arial" w:cs="Arial"/>
          <w:sz w:val="22"/>
          <w:szCs w:val="22"/>
          <w:vertAlign w:val="superscript"/>
        </w:rPr>
        <w:t>1</w:t>
      </w:r>
      <w:r w:rsidR="00D75E35" w:rsidRPr="00D75E35">
        <w:rPr>
          <w:rFonts w:ascii="Arial" w:eastAsia="Open Sans" w:hAnsi="Arial" w:cs="Arial"/>
          <w:sz w:val="22"/>
          <w:szCs w:val="22"/>
        </w:rPr>
        <w:t>;</w:t>
      </w:r>
    </w:p>
    <w:p w:rsidR="00D75E35" w:rsidRPr="00D75E35" w:rsidRDefault="00874D8E" w:rsidP="00582CAB">
      <w:pPr>
        <w:widowControl w:val="0"/>
        <w:tabs>
          <w:tab w:val="left" w:pos="993"/>
        </w:tabs>
        <w:spacing w:before="120"/>
        <w:ind w:right="-34"/>
        <w:contextualSpacing/>
        <w:jc w:val="both"/>
        <w:rPr>
          <w:rFonts w:ascii="Arial" w:eastAsia="Open Sans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</w:t>
      </w:r>
      <w:r w:rsidR="00D75E35" w:rsidRPr="00D75E35">
        <w:rPr>
          <w:rFonts w:ascii="Arial" w:eastAsia="Open Sans" w:hAnsi="Arial" w:cs="Arial"/>
          <w:sz w:val="22"/>
          <w:szCs w:val="22"/>
        </w:rPr>
        <w:t xml:space="preserve"> wybór oferty będzie prowadzić do powstania u Zamawiającego obowiązku podatkowego w odniesieniu do następujących towarów/usług</w:t>
      </w:r>
      <w:r w:rsidRPr="00874D8E">
        <w:rPr>
          <w:rFonts w:ascii="Arial" w:eastAsia="Open Sans" w:hAnsi="Arial" w:cs="Arial"/>
          <w:sz w:val="22"/>
          <w:szCs w:val="22"/>
          <w:vertAlign w:val="superscript"/>
        </w:rPr>
        <w:t>1</w:t>
      </w:r>
      <w:r w:rsidR="00D75E35" w:rsidRPr="00D75E35">
        <w:rPr>
          <w:rFonts w:ascii="Arial" w:eastAsia="Open Sans" w:hAnsi="Arial" w:cs="Arial"/>
          <w:sz w:val="22"/>
          <w:szCs w:val="22"/>
        </w:rPr>
        <w:t xml:space="preserve">: </w:t>
      </w:r>
    </w:p>
    <w:p w:rsidR="000A55B5" w:rsidRPr="00D75E35" w:rsidRDefault="000A55B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0A55B5" w:rsidRPr="00D75E35" w:rsidRDefault="000A55B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D75E35" w:rsidRPr="000A55B5" w:rsidRDefault="00D75E35" w:rsidP="008161CC">
      <w:pPr>
        <w:widowControl w:val="0"/>
        <w:tabs>
          <w:tab w:val="left" w:pos="851"/>
        </w:tabs>
        <w:spacing w:before="120"/>
        <w:ind w:right="-35"/>
        <w:jc w:val="both"/>
        <w:rPr>
          <w:rFonts w:ascii="Arial" w:eastAsia="Open Sans" w:hAnsi="Arial" w:cs="Arial"/>
          <w:sz w:val="22"/>
          <w:szCs w:val="22"/>
        </w:rPr>
      </w:pPr>
      <w:r w:rsidRPr="00D75E35">
        <w:rPr>
          <w:rFonts w:ascii="Arial" w:eastAsia="Open Sans" w:hAnsi="Arial" w:cs="Arial"/>
          <w:sz w:val="22"/>
          <w:szCs w:val="22"/>
        </w:rPr>
        <w:t xml:space="preserve">Wartość towarów/usług powodująca obowiązek podatkowy u Zamawiającego to </w:t>
      </w:r>
      <w:r w:rsidR="000A55B5">
        <w:rPr>
          <w:rFonts w:ascii="Arial" w:eastAsia="Open Sans" w:hAnsi="Arial" w:cs="Arial"/>
          <w:sz w:val="22"/>
          <w:szCs w:val="22"/>
        </w:rPr>
        <w:t>………....</w:t>
      </w:r>
      <w:r w:rsidRPr="00D75E35">
        <w:rPr>
          <w:rFonts w:ascii="Arial" w:eastAsia="Open Sans" w:hAnsi="Arial" w:cs="Arial"/>
          <w:sz w:val="22"/>
          <w:szCs w:val="22"/>
        </w:rPr>
        <w:t xml:space="preserve"> zł netto</w:t>
      </w:r>
      <w:r w:rsidR="000A55B5">
        <w:rPr>
          <w:rStyle w:val="Odwoanieprzypisudolnego"/>
          <w:rFonts w:ascii="Arial" w:eastAsia="Open Sans" w:hAnsi="Arial" w:cs="Arial"/>
          <w:sz w:val="22"/>
          <w:szCs w:val="22"/>
        </w:rPr>
        <w:footnoteReference w:id="3"/>
      </w:r>
      <w:r w:rsidRPr="00D75E35">
        <w:rPr>
          <w:rFonts w:ascii="Arial" w:eastAsia="Open Sans" w:hAnsi="Arial" w:cs="Arial"/>
          <w:sz w:val="22"/>
          <w:szCs w:val="22"/>
        </w:rPr>
        <w:t>.</w:t>
      </w:r>
      <w:r w:rsidRPr="00D75E35">
        <w:rPr>
          <w:rFonts w:ascii="Arial" w:eastAsia="Open Sans" w:hAnsi="Arial" w:cs="Arial"/>
          <w:sz w:val="22"/>
          <w:szCs w:val="22"/>
        </w:rPr>
        <w:br/>
        <w:t xml:space="preserve">Stawka podatku od towarów i usług, która zgodnie z wiedzą Wykonawcy, będzie miała zastosowanie to </w:t>
      </w:r>
      <w:r w:rsidR="000A55B5">
        <w:rPr>
          <w:rFonts w:ascii="Arial" w:eastAsia="Open Sans" w:hAnsi="Arial" w:cs="Arial"/>
          <w:sz w:val="22"/>
          <w:szCs w:val="22"/>
        </w:rPr>
        <w:t>…………</w:t>
      </w:r>
      <w:r w:rsidR="000A55B5" w:rsidRPr="000A55B5">
        <w:rPr>
          <w:rFonts w:ascii="Arial" w:eastAsia="Open Sans" w:hAnsi="Arial" w:cs="Arial"/>
          <w:sz w:val="22"/>
          <w:szCs w:val="22"/>
          <w:vertAlign w:val="superscript"/>
        </w:rPr>
        <w:t>2</w:t>
      </w:r>
    </w:p>
    <w:p w:rsidR="00D75E35" w:rsidRPr="00D75E35" w:rsidRDefault="00D75E35" w:rsidP="008161CC">
      <w:pPr>
        <w:widowControl w:val="0"/>
        <w:tabs>
          <w:tab w:val="left" w:pos="2415"/>
        </w:tabs>
        <w:spacing w:before="120"/>
        <w:ind w:right="-35"/>
        <w:jc w:val="both"/>
        <w:rPr>
          <w:rFonts w:ascii="Arial" w:eastAsia="Open Sans" w:hAnsi="Arial" w:cs="Arial"/>
          <w:sz w:val="22"/>
          <w:szCs w:val="22"/>
        </w:rPr>
      </w:pPr>
      <w:r w:rsidRPr="00D75E35">
        <w:rPr>
          <w:rFonts w:ascii="Arial" w:eastAsia="Open Sans" w:hAnsi="Arial" w:cs="Arial"/>
          <w:sz w:val="22"/>
          <w:szCs w:val="22"/>
        </w:rPr>
        <w:t xml:space="preserve">Oświadczam, że niewypełnienie oferty w zakresie pkt </w:t>
      </w:r>
      <w:r w:rsidR="00787D4C">
        <w:rPr>
          <w:rFonts w:ascii="Arial" w:eastAsia="Open Sans" w:hAnsi="Arial" w:cs="Arial"/>
          <w:sz w:val="22"/>
          <w:szCs w:val="22"/>
        </w:rPr>
        <w:t>9</w:t>
      </w:r>
      <w:r w:rsidRPr="00D75E35">
        <w:rPr>
          <w:rFonts w:ascii="Arial" w:eastAsia="Open Sans" w:hAnsi="Arial" w:cs="Arial"/>
          <w:sz w:val="22"/>
          <w:szCs w:val="22"/>
        </w:rPr>
        <w:t xml:space="preserve"> oznacza, że jej złożenie nie prowadzi do powstania obowiązku podatkowego po stronie Zamawiającego.</w:t>
      </w:r>
    </w:p>
    <w:p w:rsidR="00D75E35" w:rsidRDefault="00D75E35" w:rsidP="008161CC">
      <w:pPr>
        <w:pStyle w:val="Akapitzlist"/>
        <w:numPr>
          <w:ilvl w:val="0"/>
          <w:numId w:val="11"/>
        </w:numPr>
        <w:tabs>
          <w:tab w:val="num" w:pos="0"/>
        </w:tabs>
        <w:spacing w:before="120"/>
        <w:ind w:left="357" w:right="-34" w:hanging="357"/>
        <w:jc w:val="both"/>
        <w:rPr>
          <w:rFonts w:ascii="Arial" w:hAnsi="Arial" w:cs="Arial"/>
          <w:sz w:val="22"/>
          <w:szCs w:val="22"/>
        </w:rPr>
      </w:pPr>
      <w:r w:rsidRPr="008161CC">
        <w:rPr>
          <w:rFonts w:ascii="Arial" w:hAnsi="Arial" w:cs="Arial"/>
          <w:sz w:val="22"/>
          <w:szCs w:val="22"/>
        </w:rPr>
        <w:t>Oświadczamy</w:t>
      </w:r>
      <w:r w:rsidR="00874D8E">
        <w:rPr>
          <w:rFonts w:ascii="Arial" w:hAnsi="Arial" w:cs="Arial"/>
          <w:sz w:val="22"/>
          <w:szCs w:val="22"/>
        </w:rPr>
        <w:t>,</w:t>
      </w:r>
      <w:r w:rsidRPr="008161CC">
        <w:rPr>
          <w:rFonts w:ascii="Arial" w:hAnsi="Arial" w:cs="Arial"/>
          <w:sz w:val="22"/>
          <w:szCs w:val="22"/>
        </w:rPr>
        <w:t xml:space="preserve"> że jesteśmy</w:t>
      </w:r>
      <w:r w:rsidR="00874D8E">
        <w:rPr>
          <w:rFonts w:ascii="Arial" w:hAnsi="Arial" w:cs="Arial"/>
          <w:sz w:val="22"/>
          <w:szCs w:val="22"/>
        </w:rPr>
        <w:t>: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mikroprzedsiębiorstwem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małym przedsiębiorstwem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średnim przedsiębiorstwem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jednoosobową działalnością gospodarczą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osobą fizyczną nieprowadzącą działalności gospodarczej</w:t>
      </w:r>
    </w:p>
    <w:p w:rsidR="00874D8E" w:rsidRPr="00C35D19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inny rodzaj</w:t>
      </w:r>
      <w:r w:rsidR="000E1AD5" w:rsidRPr="000E1AD5">
        <w:rPr>
          <w:rFonts w:ascii="Arial" w:hAnsi="Arial" w:cs="Arial"/>
          <w:sz w:val="22"/>
          <w:szCs w:val="22"/>
          <w:vertAlign w:val="superscript"/>
        </w:rPr>
        <w:t>1</w:t>
      </w:r>
      <w:r w:rsidR="00C35D19">
        <w:rPr>
          <w:rFonts w:ascii="Arial" w:hAnsi="Arial" w:cs="Arial"/>
          <w:sz w:val="22"/>
          <w:szCs w:val="22"/>
        </w:rPr>
        <w:t xml:space="preserve"> </w:t>
      </w:r>
      <w:r w:rsidR="00671C2F">
        <w:rPr>
          <w:rFonts w:ascii="Arial" w:hAnsi="Arial" w:cs="Arial"/>
          <w:sz w:val="22"/>
          <w:szCs w:val="22"/>
        </w:rPr>
        <w:t>……………………………………</w:t>
      </w:r>
    </w:p>
    <w:p w:rsidR="00582CAB" w:rsidRDefault="00582CAB" w:rsidP="008161CC">
      <w:pPr>
        <w:tabs>
          <w:tab w:val="num" w:pos="360"/>
        </w:tabs>
        <w:spacing w:before="120"/>
        <w:ind w:left="360" w:right="-353" w:hanging="360"/>
        <w:rPr>
          <w:rFonts w:ascii="Arial" w:hAnsi="Arial" w:cs="Arial"/>
          <w:b/>
          <w:sz w:val="22"/>
          <w:szCs w:val="22"/>
        </w:rPr>
      </w:pPr>
    </w:p>
    <w:p w:rsidR="00D75E35" w:rsidRDefault="00D75E35" w:rsidP="008161CC">
      <w:pPr>
        <w:tabs>
          <w:tab w:val="num" w:pos="360"/>
        </w:tabs>
        <w:spacing w:before="120"/>
        <w:ind w:left="360" w:right="-353" w:hanging="360"/>
        <w:rPr>
          <w:rFonts w:ascii="Arial" w:hAnsi="Arial" w:cs="Arial"/>
          <w:b/>
          <w:sz w:val="22"/>
          <w:szCs w:val="22"/>
        </w:rPr>
      </w:pPr>
      <w:r w:rsidRPr="00D75E35">
        <w:rPr>
          <w:rFonts w:ascii="Arial" w:hAnsi="Arial" w:cs="Arial"/>
          <w:b/>
          <w:sz w:val="22"/>
          <w:szCs w:val="22"/>
        </w:rPr>
        <w:t>Załącznikami do niniejszej Oferty są:</w:t>
      </w:r>
    </w:p>
    <w:p w:rsidR="006906AA" w:rsidRPr="006906AA" w:rsidRDefault="006906AA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 w:rsidRPr="006906AA">
        <w:rPr>
          <w:rFonts w:ascii="Arial" w:hAnsi="Arial" w:cs="Arial"/>
          <w:color w:val="000000" w:themeColor="text1"/>
          <w:sz w:val="22"/>
          <w:szCs w:val="22"/>
        </w:rPr>
        <w:t>odpis lub informacj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Pr="006906AA">
        <w:rPr>
          <w:rFonts w:ascii="Arial" w:hAnsi="Arial" w:cs="Arial"/>
          <w:color w:val="000000" w:themeColor="text1"/>
          <w:sz w:val="22"/>
          <w:szCs w:val="22"/>
        </w:rPr>
        <w:t xml:space="preserve"> z Krajowego Rejestru Sądowego, Centralnej Ewidencji i Informacji o Działalności Gospodarczej lub innego właściwego rejestru</w:t>
      </w:r>
    </w:p>
    <w:p w:rsidR="00582CAB" w:rsidRP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582CAB">
        <w:rPr>
          <w:rFonts w:ascii="Arial" w:hAnsi="Arial" w:cs="Arial"/>
          <w:sz w:val="22"/>
          <w:szCs w:val="22"/>
        </w:rPr>
        <w:t xml:space="preserve">świadczenie Wykonawcy/Podwykonawcy/Podmiotu udostępniającego zasoby o </w:t>
      </w:r>
      <w:r>
        <w:rPr>
          <w:rFonts w:ascii="Arial" w:hAnsi="Arial" w:cs="Arial"/>
          <w:sz w:val="22"/>
          <w:szCs w:val="22"/>
        </w:rPr>
        <w:t>braku podstaw do wykluczenia z postępowania</w:t>
      </w:r>
      <w:r w:rsidRPr="00582CAB">
        <w:rPr>
          <w:rFonts w:ascii="Arial" w:hAnsi="Arial" w:cs="Arial"/>
          <w:sz w:val="22"/>
          <w:szCs w:val="22"/>
        </w:rPr>
        <w:t xml:space="preserve"> zgodnie ze wzorem </w:t>
      </w:r>
      <w:r w:rsidRPr="00582CAB">
        <w:rPr>
          <w:rFonts w:ascii="Arial" w:hAnsi="Arial" w:cs="Arial"/>
          <w:b/>
          <w:sz w:val="22"/>
          <w:szCs w:val="22"/>
        </w:rPr>
        <w:t xml:space="preserve">Załącznika nr </w:t>
      </w:r>
      <w:r w:rsidR="00711354">
        <w:rPr>
          <w:rFonts w:ascii="Arial" w:hAnsi="Arial" w:cs="Arial"/>
          <w:b/>
          <w:sz w:val="22"/>
          <w:szCs w:val="22"/>
        </w:rPr>
        <w:t>5</w:t>
      </w:r>
      <w:r w:rsidRPr="00582CAB">
        <w:rPr>
          <w:rFonts w:ascii="Arial" w:hAnsi="Arial" w:cs="Arial"/>
          <w:b/>
          <w:sz w:val="22"/>
          <w:szCs w:val="22"/>
        </w:rPr>
        <w:t xml:space="preserve"> do SWZ</w:t>
      </w:r>
    </w:p>
    <w:p w:rsidR="00582CAB" w:rsidRP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582CAB">
        <w:rPr>
          <w:rFonts w:ascii="Arial" w:hAnsi="Arial" w:cs="Arial"/>
          <w:sz w:val="22"/>
          <w:szCs w:val="22"/>
        </w:rPr>
        <w:t xml:space="preserve">świadczenie Wykonawcy/Podwykonawcy/Podmiotu udostępniającego zasoby o spełnieniu warunków udziału w postępowaniu zgodnie ze wzorem </w:t>
      </w:r>
      <w:r w:rsidR="00711354">
        <w:rPr>
          <w:rFonts w:ascii="Arial" w:hAnsi="Arial" w:cs="Arial"/>
          <w:b/>
          <w:sz w:val="22"/>
          <w:szCs w:val="22"/>
        </w:rPr>
        <w:t>Załącznika nr 7</w:t>
      </w:r>
      <w:r w:rsidRPr="00582CAB">
        <w:rPr>
          <w:rFonts w:ascii="Arial" w:hAnsi="Arial" w:cs="Arial"/>
          <w:b/>
          <w:sz w:val="22"/>
          <w:szCs w:val="22"/>
        </w:rPr>
        <w:t xml:space="preserve"> do SWZ</w:t>
      </w:r>
    </w:p>
    <w:p w:rsid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zobowiązanie Podmiotu udostępniającego zasoby zgodnie ze wzorem </w:t>
      </w:r>
      <w:r w:rsidR="00711354">
        <w:rPr>
          <w:rFonts w:ascii="Arial" w:hAnsi="Arial" w:cs="Arial"/>
          <w:b/>
          <w:sz w:val="22"/>
          <w:szCs w:val="22"/>
        </w:rPr>
        <w:t>Załącznika nr 9</w:t>
      </w:r>
      <w:r w:rsidRPr="00582CAB">
        <w:rPr>
          <w:rFonts w:ascii="Arial" w:hAnsi="Arial" w:cs="Arial"/>
          <w:b/>
          <w:sz w:val="22"/>
          <w:szCs w:val="22"/>
        </w:rPr>
        <w:t xml:space="preserve"> do SWZ</w:t>
      </w:r>
      <w:r w:rsidR="006906AA">
        <w:rPr>
          <w:rFonts w:ascii="Arial" w:hAnsi="Arial" w:cs="Arial"/>
          <w:b/>
          <w:sz w:val="22"/>
          <w:szCs w:val="22"/>
        </w:rPr>
        <w:t xml:space="preserve"> </w:t>
      </w:r>
      <w:r w:rsidR="006906AA" w:rsidRPr="006906AA">
        <w:rPr>
          <w:rFonts w:ascii="Arial" w:hAnsi="Arial" w:cs="Arial"/>
          <w:sz w:val="22"/>
          <w:szCs w:val="22"/>
        </w:rPr>
        <w:t>(jeżeli dotyczy)</w:t>
      </w:r>
    </w:p>
    <w:p w:rsid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pełnomocnictwo do występowania w imieniu Wykonawcy lub Wykonawców wspólnie ubiegających się o udzielenie zamówienia</w:t>
      </w:r>
      <w:r w:rsidR="006906AA">
        <w:rPr>
          <w:rFonts w:ascii="Arial" w:hAnsi="Arial" w:cs="Arial"/>
          <w:sz w:val="22"/>
          <w:szCs w:val="22"/>
        </w:rPr>
        <w:t xml:space="preserve"> (jeżeli dotyczy)</w:t>
      </w:r>
    </w:p>
    <w:p w:rsidR="00C3260F" w:rsidRPr="00C3260F" w:rsidRDefault="00C3260F" w:rsidP="006906AA">
      <w:pPr>
        <w:widowControl w:val="0"/>
        <w:numPr>
          <w:ilvl w:val="0"/>
          <w:numId w:val="21"/>
        </w:numPr>
        <w:tabs>
          <w:tab w:val="left" w:pos="426"/>
        </w:tabs>
        <w:suppressAutoHyphens w:val="0"/>
        <w:autoSpaceDE w:val="0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 w:rsidRPr="00C3260F">
        <w:rPr>
          <w:rFonts w:ascii="Arial" w:hAnsi="Arial" w:cs="Arial"/>
          <w:color w:val="000000"/>
          <w:sz w:val="22"/>
          <w:szCs w:val="22"/>
        </w:rPr>
        <w:t>wypełniony wzór umowy</w:t>
      </w:r>
      <w:r w:rsidR="00727633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727633" w:rsidRPr="00727633">
        <w:rPr>
          <w:rFonts w:ascii="Arial" w:hAnsi="Arial" w:cs="Arial"/>
          <w:b/>
          <w:color w:val="000000"/>
          <w:sz w:val="22"/>
          <w:szCs w:val="22"/>
        </w:rPr>
        <w:t>Załącznik nr 2 do SWZ</w:t>
      </w:r>
    </w:p>
    <w:p w:rsidR="00C3260F" w:rsidRPr="00C3260F" w:rsidRDefault="00C3260F" w:rsidP="006906AA">
      <w:pPr>
        <w:widowControl w:val="0"/>
        <w:numPr>
          <w:ilvl w:val="0"/>
          <w:numId w:val="21"/>
        </w:numPr>
        <w:tabs>
          <w:tab w:val="left" w:pos="426"/>
        </w:tabs>
        <w:suppressAutoHyphens w:val="0"/>
        <w:autoSpaceDE w:val="0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 w:rsidRPr="00C3260F">
        <w:rPr>
          <w:rFonts w:ascii="Arial" w:hAnsi="Arial" w:cs="Arial"/>
          <w:color w:val="000000"/>
          <w:sz w:val="22"/>
          <w:szCs w:val="22"/>
        </w:rPr>
        <w:t>kosztorys ofertowy</w:t>
      </w:r>
      <w:r w:rsidR="00727633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727633" w:rsidRPr="00727633">
        <w:rPr>
          <w:rFonts w:ascii="Arial" w:hAnsi="Arial" w:cs="Arial"/>
          <w:b/>
          <w:color w:val="000000"/>
          <w:sz w:val="22"/>
          <w:szCs w:val="22"/>
        </w:rPr>
        <w:t>Załącznik nr 4 do SWZ</w:t>
      </w:r>
    </w:p>
    <w:p w:rsidR="00D75E35" w:rsidRPr="00C3260F" w:rsidRDefault="00C3260F" w:rsidP="006906AA">
      <w:pPr>
        <w:widowControl w:val="0"/>
        <w:numPr>
          <w:ilvl w:val="0"/>
          <w:numId w:val="21"/>
        </w:numPr>
        <w:tabs>
          <w:tab w:val="left" w:pos="426"/>
        </w:tabs>
        <w:suppressAutoHyphens w:val="0"/>
        <w:autoSpaceDE w:val="0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 w:rsidRPr="00C3260F">
        <w:rPr>
          <w:rFonts w:ascii="Arial" w:hAnsi="Arial" w:cs="Arial"/>
          <w:color w:val="000000"/>
          <w:sz w:val="22"/>
          <w:szCs w:val="22"/>
        </w:rPr>
        <w:t>kserokopia wniesienia wadium</w:t>
      </w:r>
    </w:p>
    <w:p w:rsidR="00D75E35" w:rsidRPr="00D75E35" w:rsidRDefault="00D75E35" w:rsidP="00D42A0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42A03" w:rsidRPr="00D75E35" w:rsidRDefault="00D42A03" w:rsidP="00D42A03">
      <w:pPr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D75E35">
        <w:rPr>
          <w:rFonts w:ascii="Arial" w:hAnsi="Arial" w:cs="Arial"/>
          <w:color w:val="000000"/>
          <w:sz w:val="22"/>
          <w:szCs w:val="22"/>
        </w:rPr>
        <w:t>..............................................................</w:t>
      </w:r>
    </w:p>
    <w:p w:rsidR="00D42A03" w:rsidRDefault="00D42A03" w:rsidP="00B13340">
      <w:pPr>
        <w:spacing w:line="36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D75E35">
        <w:rPr>
          <w:rFonts w:ascii="Arial" w:hAnsi="Arial" w:cs="Arial"/>
          <w:i/>
          <w:color w:val="000000"/>
          <w:sz w:val="22"/>
          <w:szCs w:val="22"/>
        </w:rPr>
        <w:t>( podpis i pieczęć osoby uprawnionej )</w:t>
      </w:r>
    </w:p>
    <w:sectPr w:rsidR="00D42A03" w:rsidSect="00E56E54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D17" w:rsidRDefault="00B56D17" w:rsidP="00A659FF">
      <w:r>
        <w:separator/>
      </w:r>
    </w:p>
  </w:endnote>
  <w:endnote w:type="continuationSeparator" w:id="1">
    <w:p w:rsidR="00B56D17" w:rsidRDefault="00B56D17" w:rsidP="00A65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D17" w:rsidRDefault="00B56D17" w:rsidP="00A659FF">
      <w:r>
        <w:separator/>
      </w:r>
    </w:p>
  </w:footnote>
  <w:footnote w:type="continuationSeparator" w:id="1">
    <w:p w:rsidR="00B56D17" w:rsidRDefault="00B56D17" w:rsidP="00A659FF">
      <w:r>
        <w:continuationSeparator/>
      </w:r>
    </w:p>
  </w:footnote>
  <w:footnote w:id="2">
    <w:p w:rsidR="004941D7" w:rsidRPr="00B64DD9" w:rsidRDefault="004941D7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B64DD9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64DD9">
        <w:rPr>
          <w:rFonts w:ascii="Arial" w:hAnsi="Arial" w:cs="Arial"/>
          <w:i/>
          <w:sz w:val="18"/>
          <w:szCs w:val="18"/>
        </w:rPr>
        <w:t xml:space="preserve"> niepotrzebne skreślić</w:t>
      </w:r>
    </w:p>
  </w:footnote>
  <w:footnote w:id="3">
    <w:p w:rsidR="000A55B5" w:rsidRPr="000A55B5" w:rsidRDefault="000A55B5" w:rsidP="000A55B5">
      <w:pPr>
        <w:widowControl w:val="0"/>
        <w:tabs>
          <w:tab w:val="left" w:pos="851"/>
          <w:tab w:val="left" w:pos="4320"/>
          <w:tab w:val="left" w:pos="4906"/>
        </w:tabs>
        <w:jc w:val="both"/>
        <w:rPr>
          <w:rFonts w:ascii="Arial" w:eastAsia="Open Sans" w:hAnsi="Arial" w:cs="Arial"/>
          <w:i/>
          <w:sz w:val="18"/>
          <w:szCs w:val="18"/>
        </w:rPr>
      </w:pPr>
      <w:r w:rsidRPr="000A55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55B5">
        <w:rPr>
          <w:rFonts w:ascii="Arial" w:hAnsi="Arial" w:cs="Arial"/>
          <w:sz w:val="18"/>
          <w:szCs w:val="18"/>
        </w:rPr>
        <w:t xml:space="preserve"> </w:t>
      </w:r>
      <w:r w:rsidRPr="000A55B5">
        <w:rPr>
          <w:rFonts w:ascii="Arial" w:eastAsia="Open Sans" w:hAnsi="Arial" w:cs="Arial"/>
          <w:i/>
          <w:sz w:val="18"/>
          <w:szCs w:val="18"/>
        </w:rPr>
        <w:t>dotyczy Wykonawców, których oferty będą generować obowiązek doliczania wartości podatku VAT do wartości netto oferty, tj. w przypadku:</w:t>
      </w:r>
    </w:p>
    <w:p w:rsidR="000A55B5" w:rsidRPr="000A55B5" w:rsidRDefault="000A55B5" w:rsidP="000A55B5">
      <w:pPr>
        <w:widowControl w:val="0"/>
        <w:numPr>
          <w:ilvl w:val="0"/>
          <w:numId w:val="9"/>
        </w:numPr>
        <w:suppressAutoHyphens w:val="0"/>
        <w:ind w:left="0" w:firstLine="0"/>
        <w:jc w:val="both"/>
        <w:rPr>
          <w:rFonts w:ascii="Arial" w:eastAsia="Open Sans" w:hAnsi="Arial" w:cs="Arial"/>
          <w:i/>
          <w:sz w:val="18"/>
          <w:szCs w:val="18"/>
        </w:rPr>
      </w:pPr>
      <w:r w:rsidRPr="000A55B5">
        <w:rPr>
          <w:rFonts w:ascii="Arial" w:eastAsia="Open Sans" w:hAnsi="Arial" w:cs="Arial"/>
          <w:i/>
          <w:sz w:val="18"/>
          <w:szCs w:val="18"/>
        </w:rPr>
        <w:t>wewnątrzwspólnotowego nabycia towarów,</w:t>
      </w:r>
    </w:p>
    <w:p w:rsidR="000A55B5" w:rsidRPr="000A55B5" w:rsidRDefault="000A55B5" w:rsidP="000A55B5">
      <w:pPr>
        <w:widowControl w:val="0"/>
        <w:numPr>
          <w:ilvl w:val="0"/>
          <w:numId w:val="9"/>
        </w:numPr>
        <w:suppressAutoHyphens w:val="0"/>
        <w:ind w:left="0" w:firstLine="0"/>
        <w:jc w:val="both"/>
        <w:rPr>
          <w:rFonts w:ascii="Arial" w:eastAsia="Open Sans" w:hAnsi="Arial" w:cs="Arial"/>
          <w:i/>
          <w:sz w:val="18"/>
          <w:szCs w:val="18"/>
        </w:rPr>
      </w:pPr>
      <w:r w:rsidRPr="000A55B5">
        <w:rPr>
          <w:rFonts w:ascii="Arial" w:eastAsia="Open Sans" w:hAnsi="Arial" w:cs="Arial"/>
          <w:i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:rsidR="000A55B5" w:rsidRDefault="000A55B5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03" w:rsidRPr="00D42A03" w:rsidRDefault="00874D8E" w:rsidP="00D42A0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711354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 do S</w:t>
    </w:r>
    <w:r w:rsidR="00D42A03" w:rsidRPr="00D42A03">
      <w:rPr>
        <w:rFonts w:ascii="Arial" w:hAnsi="Arial" w:cs="Arial"/>
        <w:sz w:val="20"/>
        <w:szCs w:val="20"/>
      </w:rPr>
      <w:t>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EB033C3"/>
    <w:multiLevelType w:val="hybridMultilevel"/>
    <w:tmpl w:val="698CBC4C"/>
    <w:lvl w:ilvl="0" w:tplc="439875F0">
      <w:start w:val="1"/>
      <w:numFmt w:val="lowerRoman"/>
      <w:pStyle w:val="irzymski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46029"/>
    <w:multiLevelType w:val="hybridMultilevel"/>
    <w:tmpl w:val="12F6CDC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2CE1"/>
    <w:multiLevelType w:val="hybridMultilevel"/>
    <w:tmpl w:val="37DA226A"/>
    <w:lvl w:ilvl="0" w:tplc="AFF24EB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0F70D2"/>
    <w:multiLevelType w:val="hybridMultilevel"/>
    <w:tmpl w:val="0BCCE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76229"/>
    <w:multiLevelType w:val="hybridMultilevel"/>
    <w:tmpl w:val="2B92E7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602672"/>
    <w:multiLevelType w:val="multilevel"/>
    <w:tmpl w:val="095C4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0">
    <w:nsid w:val="38152FAF"/>
    <w:multiLevelType w:val="hybridMultilevel"/>
    <w:tmpl w:val="D93C8F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A00DC6"/>
    <w:multiLevelType w:val="multilevel"/>
    <w:tmpl w:val="A1C6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3CF2548"/>
    <w:multiLevelType w:val="hybridMultilevel"/>
    <w:tmpl w:val="A314BF2A"/>
    <w:lvl w:ilvl="0" w:tplc="0415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F00AD8"/>
    <w:multiLevelType w:val="singleLevel"/>
    <w:tmpl w:val="EE2EF0FC"/>
    <w:lvl w:ilvl="0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  <w:b w:val="0"/>
        <w:i w:val="0"/>
        <w:sz w:val="20"/>
      </w:rPr>
    </w:lvl>
  </w:abstractNum>
  <w:abstractNum w:abstractNumId="14">
    <w:nsid w:val="4401125A"/>
    <w:multiLevelType w:val="hybridMultilevel"/>
    <w:tmpl w:val="C206E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C4667"/>
    <w:multiLevelType w:val="multilevel"/>
    <w:tmpl w:val="35B48E4E"/>
    <w:lvl w:ilvl="0">
      <w:start w:val="1"/>
      <w:numFmt w:val="decimal"/>
      <w:pStyle w:val="1ustpy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541E4F76"/>
    <w:multiLevelType w:val="hybridMultilevel"/>
    <w:tmpl w:val="631CC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960FEB"/>
    <w:multiLevelType w:val="hybridMultilevel"/>
    <w:tmpl w:val="C0F4D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204ED1"/>
    <w:multiLevelType w:val="hybridMultilevel"/>
    <w:tmpl w:val="B2DC4EDE"/>
    <w:lvl w:ilvl="0" w:tplc="1D6AF1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217DC6"/>
    <w:multiLevelType w:val="hybridMultilevel"/>
    <w:tmpl w:val="BC242AC0"/>
    <w:lvl w:ilvl="0" w:tplc="5560A5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A33EC"/>
    <w:multiLevelType w:val="hybridMultilevel"/>
    <w:tmpl w:val="425E778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A8C29FF"/>
    <w:multiLevelType w:val="hybridMultilevel"/>
    <w:tmpl w:val="0874C5C8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EB4B2E"/>
    <w:multiLevelType w:val="hybridMultilevel"/>
    <w:tmpl w:val="EA94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F6B87C">
      <w:start w:val="1"/>
      <w:numFmt w:val="upperRoman"/>
      <w:lvlText w:val="%3."/>
      <w:lvlJc w:val="left"/>
      <w:pPr>
        <w:ind w:left="270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15"/>
  </w:num>
  <w:num w:numId="5">
    <w:abstractNumId w:val="22"/>
  </w:num>
  <w:num w:numId="6">
    <w:abstractNumId w:val="3"/>
  </w:num>
  <w:num w:numId="7">
    <w:abstractNumId w:val="8"/>
  </w:num>
  <w:num w:numId="8">
    <w:abstractNumId w:val="3"/>
    <w:lvlOverride w:ilvl="0">
      <w:startOverride w:val="1"/>
    </w:lvlOverride>
  </w:num>
  <w:num w:numId="9">
    <w:abstractNumId w:val="6"/>
  </w:num>
  <w:num w:numId="10">
    <w:abstractNumId w:val="12"/>
  </w:num>
  <w:num w:numId="11">
    <w:abstractNumId w:val="19"/>
  </w:num>
  <w:num w:numId="12">
    <w:abstractNumId w:val="18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</w:num>
  <w:num w:numId="16">
    <w:abstractNumId w:val="20"/>
  </w:num>
  <w:num w:numId="17">
    <w:abstractNumId w:val="21"/>
  </w:num>
  <w:num w:numId="18">
    <w:abstractNumId w:val="4"/>
  </w:num>
  <w:num w:numId="19">
    <w:abstractNumId w:val="7"/>
  </w:num>
  <w:num w:numId="20">
    <w:abstractNumId w:val="17"/>
  </w:num>
  <w:num w:numId="21">
    <w:abstractNumId w:val="16"/>
  </w:num>
  <w:num w:numId="22">
    <w:abstractNumId w:val="10"/>
  </w:num>
  <w:num w:numId="2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39" w:hanging="41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    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B28"/>
    <w:rsid w:val="000374CA"/>
    <w:rsid w:val="000722C2"/>
    <w:rsid w:val="00073972"/>
    <w:rsid w:val="00086F93"/>
    <w:rsid w:val="000A55B5"/>
    <w:rsid w:val="000E1AD5"/>
    <w:rsid w:val="0011566F"/>
    <w:rsid w:val="00144BAD"/>
    <w:rsid w:val="0018035E"/>
    <w:rsid w:val="00181723"/>
    <w:rsid w:val="001B40D3"/>
    <w:rsid w:val="00253A4F"/>
    <w:rsid w:val="00366880"/>
    <w:rsid w:val="003705A6"/>
    <w:rsid w:val="00373B6C"/>
    <w:rsid w:val="003C3A6E"/>
    <w:rsid w:val="00402C1D"/>
    <w:rsid w:val="00414BF3"/>
    <w:rsid w:val="00477AA8"/>
    <w:rsid w:val="004941D7"/>
    <w:rsid w:val="00497D75"/>
    <w:rsid w:val="004A242F"/>
    <w:rsid w:val="004E1898"/>
    <w:rsid w:val="004E679C"/>
    <w:rsid w:val="00500E26"/>
    <w:rsid w:val="0052172E"/>
    <w:rsid w:val="00582CAB"/>
    <w:rsid w:val="00590B29"/>
    <w:rsid w:val="005F7665"/>
    <w:rsid w:val="006631FF"/>
    <w:rsid w:val="00671C2F"/>
    <w:rsid w:val="006906AA"/>
    <w:rsid w:val="00692774"/>
    <w:rsid w:val="006A6F92"/>
    <w:rsid w:val="006B2AE8"/>
    <w:rsid w:val="006B4ACE"/>
    <w:rsid w:val="00711354"/>
    <w:rsid w:val="00727633"/>
    <w:rsid w:val="00741485"/>
    <w:rsid w:val="00763DC1"/>
    <w:rsid w:val="00787D4C"/>
    <w:rsid w:val="007939DB"/>
    <w:rsid w:val="007A03C1"/>
    <w:rsid w:val="007C69EE"/>
    <w:rsid w:val="007E2826"/>
    <w:rsid w:val="00815D39"/>
    <w:rsid w:val="008161CC"/>
    <w:rsid w:val="00825D05"/>
    <w:rsid w:val="00826974"/>
    <w:rsid w:val="00874B28"/>
    <w:rsid w:val="00874D8E"/>
    <w:rsid w:val="008A1320"/>
    <w:rsid w:val="009011BE"/>
    <w:rsid w:val="009030A0"/>
    <w:rsid w:val="009352B0"/>
    <w:rsid w:val="00937916"/>
    <w:rsid w:val="00951429"/>
    <w:rsid w:val="009B0C58"/>
    <w:rsid w:val="00A17906"/>
    <w:rsid w:val="00A45C02"/>
    <w:rsid w:val="00A659FF"/>
    <w:rsid w:val="00AD61AD"/>
    <w:rsid w:val="00B13340"/>
    <w:rsid w:val="00B37E42"/>
    <w:rsid w:val="00B56D17"/>
    <w:rsid w:val="00B64DD9"/>
    <w:rsid w:val="00B83330"/>
    <w:rsid w:val="00BE5FBF"/>
    <w:rsid w:val="00C3260F"/>
    <w:rsid w:val="00C35D19"/>
    <w:rsid w:val="00C36BCC"/>
    <w:rsid w:val="00C51A40"/>
    <w:rsid w:val="00C81166"/>
    <w:rsid w:val="00CC4E1E"/>
    <w:rsid w:val="00CE1B10"/>
    <w:rsid w:val="00CF01DE"/>
    <w:rsid w:val="00D33576"/>
    <w:rsid w:val="00D42A03"/>
    <w:rsid w:val="00D75E35"/>
    <w:rsid w:val="00D77541"/>
    <w:rsid w:val="00DA7142"/>
    <w:rsid w:val="00DF124C"/>
    <w:rsid w:val="00E46DA4"/>
    <w:rsid w:val="00E56E54"/>
    <w:rsid w:val="00E9326F"/>
    <w:rsid w:val="00F2180B"/>
    <w:rsid w:val="00FB1F64"/>
    <w:rsid w:val="00FB6DFE"/>
    <w:rsid w:val="00FC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9FF"/>
    <w:pPr>
      <w:keepNext/>
      <w:tabs>
        <w:tab w:val="left" w:pos="2145"/>
      </w:tabs>
      <w:ind w:left="-900"/>
      <w:outlineLvl w:val="0"/>
    </w:pPr>
    <w:rPr>
      <w:b/>
      <w:bCs/>
      <w:sz w:val="4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659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9FF"/>
    <w:rPr>
      <w:rFonts w:ascii="Times New Roman" w:eastAsia="Times New Roman" w:hAnsi="Times New Roman" w:cs="Times New Roman"/>
      <w:b/>
      <w:bCs/>
      <w:sz w:val="48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A659F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A659FF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59FF"/>
    <w:rPr>
      <w:rFonts w:ascii="Arial" w:eastAsia="Times New Roman" w:hAnsi="Arial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A659FF"/>
    <w:pPr>
      <w:ind w:firstLine="708"/>
    </w:pPr>
    <w:rPr>
      <w:sz w:val="4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59FF"/>
    <w:rPr>
      <w:rFonts w:ascii="Times New Roman" w:eastAsia="Times New Roman" w:hAnsi="Times New Roman" w:cs="Times New Roman"/>
      <w:sz w:val="48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9F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9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659FF"/>
    <w:rPr>
      <w:vertAlign w:val="superscript"/>
    </w:rPr>
  </w:style>
  <w:style w:type="paragraph" w:styleId="Akapitzlist">
    <w:name w:val="List Paragraph"/>
    <w:aliases w:val="zwykły tekst,List Paragraph1,BulletC,normalny tekst,Obiekt,CW_Lista,Akapit z list¹,Eko punkty,podpunkt,Nagłówek 3 Eko,L1,Numerowanie,2 heading,A_wyliczenie,K-P_odwolanie,Akapit z listą5,maz_wyliczenie,opis dzialania"/>
    <w:basedOn w:val="Normalny"/>
    <w:link w:val="AkapitzlistZnak"/>
    <w:uiPriority w:val="34"/>
    <w:qFormat/>
    <w:rsid w:val="00A659FF"/>
    <w:pPr>
      <w:suppressAutoHyphens w:val="0"/>
      <w:ind w:left="720"/>
      <w:contextualSpacing/>
    </w:pPr>
    <w:rPr>
      <w:lang w:eastAsia="pl-PL"/>
    </w:rPr>
  </w:style>
  <w:style w:type="paragraph" w:customStyle="1" w:styleId="Tekstpodstawowywcity21">
    <w:name w:val="Tekst podstawowy wcięty 21"/>
    <w:basedOn w:val="Normalny"/>
    <w:rsid w:val="00A659FF"/>
    <w:pPr>
      <w:suppressAutoHyphens w:val="0"/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  <w:lang w:eastAsia="pl-PL"/>
    </w:rPr>
  </w:style>
  <w:style w:type="paragraph" w:customStyle="1" w:styleId="Tekstblokowy2">
    <w:name w:val="Tekst blokowy2"/>
    <w:basedOn w:val="Normalny"/>
    <w:rsid w:val="00A659FF"/>
    <w:pPr>
      <w:suppressAutoHyphens w:val="0"/>
      <w:overflowPunct w:val="0"/>
      <w:autoSpaceDE w:val="0"/>
      <w:autoSpaceDN w:val="0"/>
      <w:adjustRightInd w:val="0"/>
      <w:ind w:left="426" w:right="-284" w:hanging="426"/>
      <w:textAlignment w:val="baseline"/>
    </w:pPr>
    <w:rPr>
      <w:szCs w:val="20"/>
      <w:lang w:eastAsia="pl-PL"/>
    </w:rPr>
  </w:style>
  <w:style w:type="paragraph" w:customStyle="1" w:styleId="alitera">
    <w:name w:val="a) litera"/>
    <w:basedOn w:val="Akapitzlist"/>
    <w:link w:val="aliteraZnak"/>
    <w:qFormat/>
    <w:rsid w:val="00A659FF"/>
    <w:pPr>
      <w:numPr>
        <w:ilvl w:val="1"/>
        <w:numId w:val="3"/>
      </w:numPr>
      <w:spacing w:line="276" w:lineRule="auto"/>
      <w:contextualSpacing w:val="0"/>
      <w:jc w:val="both"/>
    </w:pPr>
  </w:style>
  <w:style w:type="character" w:customStyle="1" w:styleId="aliteraZnak">
    <w:name w:val="a) litera Znak"/>
    <w:link w:val="alitera"/>
    <w:locked/>
    <w:rsid w:val="00A65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ustpy">
    <w:name w:val="1. ustępy"/>
    <w:basedOn w:val="Akapitzlist"/>
    <w:link w:val="1ustpyZnak"/>
    <w:qFormat/>
    <w:rsid w:val="00A659FF"/>
    <w:pPr>
      <w:numPr>
        <w:numId w:val="4"/>
      </w:numPr>
      <w:spacing w:before="120" w:after="120" w:line="276" w:lineRule="auto"/>
      <w:contextualSpacing w:val="0"/>
      <w:jc w:val="both"/>
    </w:pPr>
  </w:style>
  <w:style w:type="character" w:customStyle="1" w:styleId="1ustpyZnak">
    <w:name w:val="1. ustępy Znak"/>
    <w:link w:val="1ustpy"/>
    <w:rsid w:val="00A65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rzymskie">
    <w:name w:val="i. rzymskie"/>
    <w:basedOn w:val="Tekstpodstawowy"/>
    <w:link w:val="irzymskieZnak"/>
    <w:qFormat/>
    <w:rsid w:val="00A659FF"/>
    <w:pPr>
      <w:numPr>
        <w:numId w:val="6"/>
      </w:numPr>
      <w:tabs>
        <w:tab w:val="left" w:pos="0"/>
      </w:tabs>
      <w:suppressAutoHyphens w:val="0"/>
      <w:spacing w:line="276" w:lineRule="auto"/>
      <w:ind w:left="1134" w:right="-108" w:hanging="283"/>
    </w:pPr>
    <w:rPr>
      <w:rFonts w:ascii="Times New Roman" w:hAnsi="Times New Roman"/>
      <w:szCs w:val="20"/>
      <w:lang w:eastAsia="pl-PL"/>
    </w:rPr>
  </w:style>
  <w:style w:type="character" w:customStyle="1" w:styleId="irzymskieZnak">
    <w:name w:val="i. rzymskie Znak"/>
    <w:link w:val="irzymskie"/>
    <w:rsid w:val="00A659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1 Znak,Numerowanie Znak,2 heading Znak,A_wyliczenie Znak"/>
    <w:link w:val="Akapitzlist"/>
    <w:uiPriority w:val="34"/>
    <w:qFormat/>
    <w:locked/>
    <w:rsid w:val="00A65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D42A03"/>
    <w:pPr>
      <w:spacing w:line="360" w:lineRule="auto"/>
      <w:jc w:val="both"/>
    </w:pPr>
    <w:rPr>
      <w:color w:val="0000FF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42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2A0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D42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2A0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ytuksiki">
    <w:name w:val="Book Title"/>
    <w:basedOn w:val="Domylnaczcionkaakapitu"/>
    <w:uiPriority w:val="33"/>
    <w:qFormat/>
    <w:rsid w:val="00366880"/>
    <w:rPr>
      <w:b/>
      <w:bCs/>
      <w:smallCaps/>
      <w:spacing w:val="5"/>
    </w:rPr>
  </w:style>
  <w:style w:type="table" w:styleId="Tabela-Siatka">
    <w:name w:val="Table Grid"/>
    <w:basedOn w:val="Standardowy"/>
    <w:uiPriority w:val="59"/>
    <w:rsid w:val="00815D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5ED3-FF3D-48B2-B92C-3C26A2E3C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40</cp:revision>
  <cp:lastPrinted>2022-02-23T11:08:00Z</cp:lastPrinted>
  <dcterms:created xsi:type="dcterms:W3CDTF">2021-10-28T12:01:00Z</dcterms:created>
  <dcterms:modified xsi:type="dcterms:W3CDTF">2024-02-06T13:30:00Z</dcterms:modified>
</cp:coreProperties>
</file>